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95956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Harmonogram realizacji zadania</w:t>
      </w:r>
    </w:p>
    <w:p w14:paraId="77C50A5C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5D2B6E9F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663FA5B2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32C498FF" w14:textId="70DB89D4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  <w:r w:rsidRPr="00CA7AFF">
        <w:rPr>
          <w:rFonts w:ascii="Times New Roman" w:hAnsi="Times New Roman"/>
        </w:rPr>
        <w:t xml:space="preserve">Załącznik nr 1 do umowy nr </w:t>
      </w:r>
      <w:r w:rsidR="00753BE0">
        <w:rPr>
          <w:rFonts w:ascii="Times New Roman" w:hAnsi="Times New Roman"/>
        </w:rPr>
        <w:t>……………</w:t>
      </w:r>
      <w:r>
        <w:rPr>
          <w:rFonts w:ascii="Times New Roman" w:hAnsi="Times New Roman"/>
        </w:rPr>
        <w:t xml:space="preserve"> </w:t>
      </w:r>
      <w:r w:rsidRPr="00CA7AFF">
        <w:rPr>
          <w:rFonts w:ascii="Times New Roman" w:hAnsi="Times New Roman"/>
        </w:rPr>
        <w:t xml:space="preserve">z dnia </w:t>
      </w:r>
      <w:r>
        <w:rPr>
          <w:rFonts w:ascii="Times New Roman" w:hAnsi="Times New Roman"/>
        </w:rPr>
        <w:t>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769"/>
        <w:gridCol w:w="3131"/>
        <w:gridCol w:w="1555"/>
        <w:gridCol w:w="1618"/>
        <w:gridCol w:w="1689"/>
      </w:tblGrid>
      <w:tr w:rsidR="0055522D" w:rsidRPr="00CA7AFF" w14:paraId="7BA272EC" w14:textId="77777777" w:rsidTr="00896880">
        <w:tc>
          <w:tcPr>
            <w:tcW w:w="9212" w:type="dxa"/>
            <w:gridSpan w:val="6"/>
            <w:shd w:val="clear" w:color="auto" w:fill="D9D9D9"/>
          </w:tcPr>
          <w:p w14:paraId="3B2E47BA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79828348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HARMONOGRAM REALIZACJI</w:t>
            </w:r>
          </w:p>
          <w:p w14:paraId="1EF363C2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zadania:</w:t>
            </w:r>
          </w:p>
          <w:p w14:paraId="7A46D407" w14:textId="37D41C74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„</w:t>
            </w:r>
            <w:r w:rsidR="007634D1" w:rsidRPr="007634D1">
              <w:rPr>
                <w:rFonts w:ascii="Times New Roman" w:hAnsi="Times New Roman"/>
                <w:b/>
              </w:rPr>
              <w:t>Renowacja zabytkowych kapliczek z terenu gminy Brzeźnica</w:t>
            </w:r>
            <w:r w:rsidRPr="00CA7AFF">
              <w:rPr>
                <w:rFonts w:ascii="Times New Roman" w:hAnsi="Times New Roman"/>
                <w:b/>
              </w:rPr>
              <w:t>”</w:t>
            </w:r>
          </w:p>
          <w:p w14:paraId="0A41067C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B3625" w:rsidRPr="00CA7AFF" w14:paraId="13F922A9" w14:textId="77777777" w:rsidTr="00896880">
        <w:tc>
          <w:tcPr>
            <w:tcW w:w="543" w:type="dxa"/>
            <w:shd w:val="clear" w:color="auto" w:fill="BFBFBF"/>
            <w:vAlign w:val="center"/>
          </w:tcPr>
          <w:p w14:paraId="221FCA90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Lp.</w:t>
            </w:r>
          </w:p>
        </w:tc>
        <w:tc>
          <w:tcPr>
            <w:tcW w:w="2826" w:type="dxa"/>
            <w:gridSpan w:val="2"/>
            <w:shd w:val="clear" w:color="auto" w:fill="BFBFBF"/>
            <w:vAlign w:val="center"/>
          </w:tcPr>
          <w:p w14:paraId="38AAAF7C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Opis etapu robót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071AF23B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Termin realizacji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2FCB6E2B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Kwota wynagrodzenia brutto</w:t>
            </w:r>
          </w:p>
        </w:tc>
        <w:tc>
          <w:tcPr>
            <w:tcW w:w="1874" w:type="dxa"/>
            <w:shd w:val="clear" w:color="auto" w:fill="BFBFBF"/>
            <w:vAlign w:val="center"/>
          </w:tcPr>
          <w:p w14:paraId="2A4E2BF5" w14:textId="77777777" w:rsidR="0055522D" w:rsidRPr="00CA7AFF" w:rsidRDefault="0055522D" w:rsidP="0089688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% wypłacanego wynagrodzenia</w:t>
            </w:r>
          </w:p>
        </w:tc>
      </w:tr>
      <w:tr w:rsidR="009B3625" w:rsidRPr="00CA7AFF" w14:paraId="4C5DDFBC" w14:textId="77777777" w:rsidTr="004A0B37">
        <w:trPr>
          <w:trHeight w:val="1494"/>
        </w:trPr>
        <w:tc>
          <w:tcPr>
            <w:tcW w:w="543" w:type="dxa"/>
            <w:shd w:val="clear" w:color="auto" w:fill="auto"/>
            <w:vAlign w:val="center"/>
          </w:tcPr>
          <w:p w14:paraId="57B359E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1.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168CC8B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93A55B" w14:textId="77777777" w:rsidR="0055522D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konserwatorskie i budowlane – część I</w:t>
            </w:r>
          </w:p>
          <w:p w14:paraId="31FCC722" w14:textId="45C3F084" w:rsidR="009B3625" w:rsidRPr="00CA7AFF" w:rsidRDefault="009B3625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703519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  <w:r w:rsidRPr="00CA7AFF">
              <w:rPr>
                <w:rFonts w:ascii="Times New Roman" w:hAnsi="Times New Roman"/>
              </w:rPr>
              <w:t xml:space="preserve"> od dnia zawarcia niniejszej umowy to jest do dnia </w:t>
            </w:r>
            <w:r>
              <w:rPr>
                <w:rFonts w:ascii="Times New Roman" w:hAnsi="Times New Roman"/>
              </w:rPr>
              <w:t>…….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B1E070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2FC1927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9B3625" w:rsidRPr="00CA7AFF" w14:paraId="1E54C75A" w14:textId="77777777" w:rsidTr="004A0B37">
        <w:trPr>
          <w:trHeight w:val="1681"/>
        </w:trPr>
        <w:tc>
          <w:tcPr>
            <w:tcW w:w="543" w:type="dxa"/>
            <w:shd w:val="clear" w:color="auto" w:fill="auto"/>
            <w:vAlign w:val="center"/>
          </w:tcPr>
          <w:p w14:paraId="485CFECC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2.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2A7A73C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58E8BD" w14:textId="77777777" w:rsidR="0055522D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konserwatorskie i budowlane – część II</w:t>
            </w:r>
          </w:p>
          <w:p w14:paraId="64C77B71" w14:textId="66C35273" w:rsidR="009B3625" w:rsidRPr="00CA7AFF" w:rsidRDefault="009B3625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D7854D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  <w:r w:rsidRPr="00CA7AFF">
              <w:rPr>
                <w:rFonts w:ascii="Times New Roman" w:hAnsi="Times New Roman"/>
              </w:rPr>
              <w:t xml:space="preserve"> od dnia zawarcia niniejszej umowy  to jest do dnia </w:t>
            </w:r>
            <w:r>
              <w:rPr>
                <w:rFonts w:ascii="Times New Roman" w:hAnsi="Times New Roman"/>
              </w:rPr>
              <w:t>……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21C05B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FDD0D52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9B3625" w:rsidRPr="00CA7AFF" w14:paraId="495E8958" w14:textId="77777777" w:rsidTr="004A0B37">
        <w:trPr>
          <w:trHeight w:val="1549"/>
        </w:trPr>
        <w:tc>
          <w:tcPr>
            <w:tcW w:w="543" w:type="dxa"/>
            <w:shd w:val="clear" w:color="auto" w:fill="auto"/>
            <w:vAlign w:val="center"/>
          </w:tcPr>
          <w:p w14:paraId="357082E4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3.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85A2B56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AFF">
              <w:rPr>
                <w:rFonts w:ascii="Times New Roman" w:hAnsi="Times New Roman"/>
              </w:rPr>
              <w:t>Etap III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AD70C" w14:textId="77777777" w:rsidR="0055522D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konserwatorskie i budowlane – część III</w:t>
            </w:r>
          </w:p>
          <w:p w14:paraId="7A6B7CC0" w14:textId="77777777" w:rsidR="009B3625" w:rsidRDefault="009B3625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……………………………….</w:t>
            </w:r>
          </w:p>
          <w:p w14:paraId="763D5928" w14:textId="6DABB614" w:rsidR="009B3625" w:rsidRPr="00CA7AFF" w:rsidRDefault="009B3625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924859" w14:textId="1DD95E4C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F16FA">
              <w:rPr>
                <w:rFonts w:ascii="Times New Roman" w:hAnsi="Times New Roman"/>
              </w:rPr>
              <w:t>5</w:t>
            </w:r>
            <w:r w:rsidRPr="00CA7AFF">
              <w:rPr>
                <w:rFonts w:ascii="Times New Roman" w:hAnsi="Times New Roman"/>
              </w:rPr>
              <w:t xml:space="preserve"> m-c</w:t>
            </w:r>
            <w:r>
              <w:rPr>
                <w:rFonts w:ascii="Times New Roman" w:hAnsi="Times New Roman"/>
              </w:rPr>
              <w:t>y</w:t>
            </w:r>
            <w:r w:rsidRPr="00CA7AFF">
              <w:rPr>
                <w:rFonts w:ascii="Times New Roman" w:hAnsi="Times New Roman"/>
              </w:rPr>
              <w:t xml:space="preserve"> od dnia zawarcia niniejszej umowy to jest do dnia </w:t>
            </w:r>
            <w:r>
              <w:rPr>
                <w:rFonts w:ascii="Times New Roman" w:hAnsi="Times New Roman"/>
              </w:rPr>
              <w:t>…….. r.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EE38B3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60217F8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 w:rsidR="0055522D" w:rsidRPr="00CA7AFF" w14:paraId="66DA73F2" w14:textId="77777777" w:rsidTr="00896880">
        <w:trPr>
          <w:trHeight w:val="435"/>
        </w:trPr>
        <w:tc>
          <w:tcPr>
            <w:tcW w:w="5637" w:type="dxa"/>
            <w:gridSpan w:val="4"/>
            <w:shd w:val="clear" w:color="auto" w:fill="auto"/>
          </w:tcPr>
          <w:p w14:paraId="4AC7BF5F" w14:textId="77777777" w:rsidR="0055522D" w:rsidRPr="00CA7AFF" w:rsidRDefault="0055522D" w:rsidP="0089688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A7AFF">
              <w:rPr>
                <w:rFonts w:ascii="Times New Roman" w:hAnsi="Times New Roman"/>
                <w:b/>
              </w:rPr>
              <w:t>ŁĄCZNIE: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058783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2B2C8AED" w14:textId="77777777" w:rsidR="0055522D" w:rsidRPr="00CA7AFF" w:rsidRDefault="0055522D" w:rsidP="008968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100 %</w:t>
            </w:r>
          </w:p>
        </w:tc>
      </w:tr>
    </w:tbl>
    <w:p w14:paraId="659F008D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1FE501CF" w14:textId="77777777" w:rsidR="0055522D" w:rsidRPr="00CA7AFF" w:rsidRDefault="0055522D" w:rsidP="0055522D">
      <w:pPr>
        <w:spacing w:after="0" w:line="240" w:lineRule="auto"/>
        <w:jc w:val="both"/>
        <w:rPr>
          <w:rFonts w:ascii="Times New Roman" w:hAnsi="Times New Roman"/>
        </w:rPr>
      </w:pPr>
    </w:p>
    <w:p w14:paraId="2F831AD9" w14:textId="77777777" w:rsidR="0091535C" w:rsidRDefault="0091535C"/>
    <w:sectPr w:rsidR="009153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580CD" w14:textId="77777777" w:rsidR="0055522D" w:rsidRDefault="0055522D" w:rsidP="0055522D">
      <w:pPr>
        <w:spacing w:after="0" w:line="240" w:lineRule="auto"/>
      </w:pPr>
      <w:r>
        <w:separator/>
      </w:r>
    </w:p>
  </w:endnote>
  <w:endnote w:type="continuationSeparator" w:id="0">
    <w:p w14:paraId="76F44E46" w14:textId="77777777" w:rsidR="0055522D" w:rsidRDefault="0055522D" w:rsidP="00555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1DA1C" w14:textId="77777777" w:rsidR="009D1B58" w:rsidRDefault="009D1B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40D2" w14:textId="77777777" w:rsidR="009D1B58" w:rsidRDefault="009D1B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12A1" w14:textId="77777777" w:rsidR="009D1B58" w:rsidRDefault="009D1B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ED52A" w14:textId="77777777" w:rsidR="0055522D" w:rsidRDefault="0055522D" w:rsidP="0055522D">
      <w:pPr>
        <w:spacing w:after="0" w:line="240" w:lineRule="auto"/>
      </w:pPr>
      <w:r>
        <w:separator/>
      </w:r>
    </w:p>
  </w:footnote>
  <w:footnote w:type="continuationSeparator" w:id="0">
    <w:p w14:paraId="358BA866" w14:textId="77777777" w:rsidR="0055522D" w:rsidRDefault="0055522D" w:rsidP="00555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7CE5" w14:textId="77777777" w:rsidR="009D1B58" w:rsidRDefault="009D1B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634A" w14:textId="77777777" w:rsidR="0055522D" w:rsidRPr="006910F2" w:rsidRDefault="0055522D" w:rsidP="0055522D">
    <w:pPr>
      <w:spacing w:after="0" w:line="300" w:lineRule="auto"/>
      <w:jc w:val="right"/>
      <w:rPr>
        <w:rFonts w:ascii="Cambria" w:hAnsi="Cambria" w:cs="Arial"/>
        <w:kern w:val="20"/>
        <w:sz w:val="20"/>
      </w:rPr>
    </w:pPr>
    <w:r w:rsidRPr="00AB6859">
      <w:rPr>
        <w:rFonts w:ascii="Cambria" w:hAnsi="Cambria" w:cs="Arial"/>
        <w:color w:val="000000"/>
        <w:kern w:val="20"/>
        <w:sz w:val="20"/>
      </w:rPr>
      <w:t xml:space="preserve">Załącznik nr </w:t>
    </w:r>
    <w:r>
      <w:rPr>
        <w:rFonts w:ascii="Cambria" w:hAnsi="Cambria" w:cs="Arial"/>
        <w:color w:val="000000"/>
        <w:kern w:val="20"/>
        <w:sz w:val="20"/>
      </w:rPr>
      <w:t>9</w:t>
    </w:r>
    <w:r w:rsidRPr="00AB6859">
      <w:rPr>
        <w:rFonts w:ascii="Cambria" w:hAnsi="Cambria" w:cs="Arial"/>
        <w:color w:val="000000"/>
        <w:kern w:val="20"/>
        <w:sz w:val="20"/>
      </w:rPr>
      <w:t xml:space="preserve"> do SWZ</w:t>
    </w:r>
  </w:p>
  <w:p w14:paraId="6EB3071D" w14:textId="3CCA4637" w:rsidR="0055522D" w:rsidRPr="006910F2" w:rsidRDefault="0055522D" w:rsidP="0055522D">
    <w:pPr>
      <w:spacing w:after="0" w:line="300" w:lineRule="auto"/>
      <w:jc w:val="right"/>
      <w:rPr>
        <w:rFonts w:ascii="Cambria" w:hAnsi="Cambria" w:cs="Arial"/>
        <w:b/>
        <w:kern w:val="20"/>
        <w:sz w:val="20"/>
      </w:rPr>
    </w:pPr>
    <w:r w:rsidRPr="006910F2">
      <w:rPr>
        <w:rFonts w:ascii="Cambria" w:hAnsi="Cambria" w:cs="Arial"/>
        <w:kern w:val="20"/>
        <w:sz w:val="20"/>
      </w:rPr>
      <w:t>Znak postępowania: ZP.271</w:t>
    </w:r>
    <w:r w:rsidR="00753BE0" w:rsidRPr="006910F2">
      <w:rPr>
        <w:rFonts w:ascii="Cambria" w:hAnsi="Cambria" w:cs="Arial"/>
        <w:kern w:val="20"/>
        <w:sz w:val="20"/>
      </w:rPr>
      <w:t>.</w:t>
    </w:r>
    <w:r w:rsidR="006910F2" w:rsidRPr="006910F2">
      <w:rPr>
        <w:rFonts w:ascii="Cambria" w:hAnsi="Cambria" w:cs="Arial"/>
        <w:kern w:val="20"/>
        <w:sz w:val="20"/>
      </w:rPr>
      <w:t>3</w:t>
    </w:r>
    <w:r w:rsidR="007E051F">
      <w:rPr>
        <w:rFonts w:ascii="Cambria" w:hAnsi="Cambria" w:cs="Arial"/>
        <w:kern w:val="20"/>
        <w:sz w:val="20"/>
      </w:rPr>
      <w:t>52</w:t>
    </w:r>
    <w:r w:rsidR="00753BE0" w:rsidRPr="006910F2">
      <w:rPr>
        <w:rFonts w:ascii="Cambria" w:hAnsi="Cambria" w:cs="Arial"/>
        <w:kern w:val="20"/>
        <w:sz w:val="20"/>
      </w:rPr>
      <w:t>.2024</w:t>
    </w:r>
  </w:p>
  <w:p w14:paraId="6524DFB0" w14:textId="77777777" w:rsidR="0055522D" w:rsidRPr="006910F2" w:rsidRDefault="005552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BD4E7" w14:textId="77777777" w:rsidR="009D1B58" w:rsidRDefault="009D1B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22D"/>
    <w:rsid w:val="00101430"/>
    <w:rsid w:val="002021DD"/>
    <w:rsid w:val="004A0B37"/>
    <w:rsid w:val="0055522D"/>
    <w:rsid w:val="006910F2"/>
    <w:rsid w:val="00726B50"/>
    <w:rsid w:val="00753BE0"/>
    <w:rsid w:val="007634D1"/>
    <w:rsid w:val="007E051F"/>
    <w:rsid w:val="007F796A"/>
    <w:rsid w:val="0091535C"/>
    <w:rsid w:val="00952D0E"/>
    <w:rsid w:val="009B3625"/>
    <w:rsid w:val="009D1B58"/>
    <w:rsid w:val="009F16FA"/>
    <w:rsid w:val="00A7724C"/>
    <w:rsid w:val="00D876FD"/>
    <w:rsid w:val="00E4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2947"/>
  <w15:docId w15:val="{60AC7FA6-560C-4A2B-84A9-490D67D6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22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2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2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MIKA</dc:creator>
  <cp:lastModifiedBy>Karolina Jamróz</cp:lastModifiedBy>
  <cp:revision>9</cp:revision>
  <dcterms:created xsi:type="dcterms:W3CDTF">2024-05-22T09:06:00Z</dcterms:created>
  <dcterms:modified xsi:type="dcterms:W3CDTF">2024-10-03T08:08:00Z</dcterms:modified>
</cp:coreProperties>
</file>